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Default="00AF6F96" w:rsidP="005846FB">
      <w:pPr>
        <w:tabs>
          <w:tab w:val="left" w:pos="426"/>
          <w:tab w:val="left" w:pos="851"/>
        </w:tabs>
        <w:jc w:val="both"/>
        <w:rPr>
          <w:rFonts w:ascii="Arial" w:hAnsi="Arial" w:cs="Arial"/>
        </w:rPr>
      </w:pPr>
      <w:bookmarkStart w:id="0" w:name="_GoBack"/>
      <w:r>
        <w:t>Travaux de d</w:t>
      </w:r>
      <w:r w:rsidR="00B07AA3">
        <w:t>évoiement des réseaux du parking de l’UIOSS de la Haute-Garonne</w:t>
      </w:r>
    </w:p>
    <w:bookmarkEnd w:id="0"/>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B07AA3" w:rsidRDefault="005E3A3E" w:rsidP="006B5057">
      <w:pPr>
        <w:numPr>
          <w:ilvl w:val="0"/>
          <w:numId w:val="5"/>
        </w:numPr>
        <w:tabs>
          <w:tab w:val="left" w:pos="426"/>
          <w:tab w:val="left" w:pos="851"/>
        </w:tabs>
        <w:ind w:left="851"/>
        <w:jc w:val="both"/>
        <w:rPr>
          <w:rFonts w:ascii="Arial" w:hAnsi="Arial" w:cs="Arial"/>
        </w:rPr>
      </w:pPr>
      <w:r w:rsidRPr="00B07AA3">
        <w:fldChar w:fldCharType="begin">
          <w:ffData>
            <w:name w:val=""/>
            <w:enabled/>
            <w:calcOnExit w:val="0"/>
            <w:checkBox>
              <w:size w:val="20"/>
              <w:default w:val="1"/>
            </w:checkBox>
          </w:ffData>
        </w:fldChar>
      </w:r>
      <w:r w:rsidRPr="00B07AA3">
        <w:instrText xml:space="preserve"> FORMCHECKBOX </w:instrText>
      </w:r>
      <w:r w:rsidR="00AF6F96">
        <w:fldChar w:fldCharType="separate"/>
      </w:r>
      <w:r w:rsidRPr="00B07AA3">
        <w:fldChar w:fldCharType="end"/>
      </w:r>
      <w:r w:rsidR="009B1CD0" w:rsidRPr="00B07AA3">
        <w:tab/>
      </w:r>
      <w:r w:rsidR="009D2FAA" w:rsidRPr="00B07AA3">
        <w:t xml:space="preserve">Au </w:t>
      </w:r>
      <w:r w:rsidR="00E33477" w:rsidRPr="00B07AA3">
        <w:t>Marché Public</w:t>
      </w:r>
      <w:r w:rsidR="00B87564" w:rsidRPr="00B07AA3">
        <w:rPr>
          <w:i/>
          <w:iCs/>
          <w:sz w:val="18"/>
          <w:szCs w:val="18"/>
        </w:rPr>
        <w:t> </w:t>
      </w:r>
      <w:r w:rsidR="00B87564" w:rsidRPr="00B07AA3">
        <w:rPr>
          <w:iCs/>
        </w:rPr>
        <w:t>;</w:t>
      </w:r>
    </w:p>
    <w:p w:rsidR="004C5755" w:rsidRPr="00213302" w:rsidRDefault="004C5755" w:rsidP="006C4338">
      <w:pPr>
        <w:pStyle w:val="fcasegauche"/>
        <w:tabs>
          <w:tab w:val="left" w:pos="851"/>
        </w:tabs>
        <w:spacing w:after="0"/>
        <w:ind w:left="0" w:firstLine="0"/>
        <w:rPr>
          <w:rFonts w:ascii="Arial" w:hAnsi="Arial" w:cs="Arial"/>
          <w:highlight w:val="green"/>
        </w:rPr>
      </w:pPr>
    </w:p>
    <w:p w:rsidR="009B1CD0" w:rsidRPr="00B07AA3" w:rsidRDefault="005E3A3E" w:rsidP="006B5057">
      <w:pPr>
        <w:pStyle w:val="fcasegauche"/>
        <w:numPr>
          <w:ilvl w:val="0"/>
          <w:numId w:val="5"/>
        </w:numPr>
        <w:tabs>
          <w:tab w:val="left" w:pos="851"/>
        </w:tabs>
        <w:spacing w:after="0"/>
        <w:ind w:left="851"/>
        <w:rPr>
          <w:rFonts w:ascii="Arial" w:hAnsi="Arial" w:cs="Arial"/>
        </w:rPr>
      </w:pPr>
      <w:r w:rsidRPr="00B07AA3">
        <w:fldChar w:fldCharType="begin">
          <w:ffData>
            <w:name w:val=""/>
            <w:enabled/>
            <w:calcOnExit w:val="0"/>
            <w:checkBox>
              <w:size w:val="20"/>
              <w:default w:val="1"/>
            </w:checkBox>
          </w:ffData>
        </w:fldChar>
      </w:r>
      <w:r w:rsidRPr="00B07AA3">
        <w:instrText xml:space="preserve"> FORMCHECKBOX </w:instrText>
      </w:r>
      <w:r w:rsidR="00AF6F96">
        <w:fldChar w:fldCharType="separate"/>
      </w:r>
      <w:r w:rsidRPr="00B07AA3">
        <w:fldChar w:fldCharType="end"/>
      </w:r>
      <w:r w:rsidR="009B1CD0" w:rsidRPr="00B07AA3">
        <w:rPr>
          <w:rFonts w:ascii="Arial" w:hAnsi="Arial" w:cs="Arial"/>
        </w:rPr>
        <w:tab/>
      </w:r>
      <w:proofErr w:type="gramStart"/>
      <w:r w:rsidR="009B1CD0" w:rsidRPr="00B07AA3">
        <w:rPr>
          <w:rFonts w:ascii="Arial" w:hAnsi="Arial" w:cs="Arial"/>
        </w:rPr>
        <w:t>à</w:t>
      </w:r>
      <w:proofErr w:type="gramEnd"/>
      <w:r w:rsidR="009B1CD0" w:rsidRPr="00B07AA3">
        <w:rPr>
          <w:rFonts w:ascii="Arial" w:hAnsi="Arial" w:cs="Arial"/>
        </w:rPr>
        <w:t xml:space="preserve"> l’offre de base</w:t>
      </w:r>
      <w:r w:rsidR="004C5755" w:rsidRPr="00B07AA3">
        <w:rPr>
          <w:rFonts w:ascii="Arial" w:hAnsi="Arial" w:cs="Arial"/>
        </w:rPr>
        <w:t> ;</w:t>
      </w:r>
    </w:p>
    <w:p w:rsidR="00D1251F" w:rsidRPr="00213302" w:rsidRDefault="00D1251F" w:rsidP="00D1251F">
      <w:pPr>
        <w:pStyle w:val="Paragraphedeliste"/>
        <w:rPr>
          <w:rFonts w:ascii="Arial" w:hAnsi="Arial" w:cs="Arial"/>
          <w:highlight w:val="green"/>
        </w:rPr>
      </w:pP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pièces </w:t>
      </w:r>
      <w:r w:rsidRPr="00B07AA3">
        <w:rPr>
          <w:rFonts w:ascii="Arial" w:hAnsi="Arial" w:cs="Arial"/>
        </w:rPr>
        <w:t xml:space="preserve">constitutives du marché </w:t>
      </w:r>
      <w:r w:rsidR="00FE48C9" w:rsidRPr="00B07AA3">
        <w:rPr>
          <w:rFonts w:ascii="Arial" w:hAnsi="Arial" w:cs="Arial"/>
        </w:rPr>
        <w:t>public</w:t>
      </w:r>
      <w:r w:rsidRPr="00B07AA3">
        <w:rPr>
          <w:rFonts w:ascii="Arial" w:hAnsi="Arial" w:cs="Arial"/>
        </w:rPr>
        <w:t xml:space="preserve"> </w:t>
      </w:r>
      <w:r w:rsidR="005E3A3E" w:rsidRPr="00B07AA3">
        <w:rPr>
          <w:rFonts w:ascii="Arial" w:hAnsi="Arial" w:cs="Arial"/>
        </w:rPr>
        <w:t xml:space="preserve">listées à l’article </w:t>
      </w:r>
      <w:r w:rsidR="00AD60D7" w:rsidRPr="00B07AA3">
        <w:rPr>
          <w:rFonts w:ascii="Arial" w:hAnsi="Arial" w:cs="Arial"/>
        </w:rPr>
        <w:t xml:space="preserve">III </w:t>
      </w:r>
      <w:r w:rsidR="005E3A3E" w:rsidRPr="00B07AA3">
        <w:rPr>
          <w:rFonts w:ascii="Arial" w:hAnsi="Arial" w:cs="Arial"/>
        </w:rPr>
        <w:t xml:space="preserve">du Cahier des Clauses </w:t>
      </w:r>
      <w:r w:rsidR="009D2FAA" w:rsidRPr="00B07AA3">
        <w:rPr>
          <w:rFonts w:ascii="Arial" w:hAnsi="Arial" w:cs="Arial"/>
        </w:rPr>
        <w:t xml:space="preserve">Administratives </w:t>
      </w:r>
      <w:r w:rsidR="005E3A3E" w:rsidRPr="00B07AA3">
        <w:rPr>
          <w:rFonts w:ascii="Arial" w:hAnsi="Arial" w:cs="Arial"/>
        </w:rPr>
        <w:t>Particulières (CC</w:t>
      </w:r>
      <w:r w:rsidR="009D2FAA" w:rsidRPr="00B07AA3">
        <w:rPr>
          <w:rFonts w:ascii="Arial" w:hAnsi="Arial" w:cs="Arial"/>
        </w:rPr>
        <w:t>A</w:t>
      </w:r>
      <w:r w:rsidR="005E3A3E" w:rsidRPr="00B07AA3">
        <w:rPr>
          <w:rFonts w:ascii="Arial" w:hAnsi="Arial" w:cs="Arial"/>
        </w:rPr>
        <w:t>P) n°</w:t>
      </w:r>
      <w:r w:rsidR="00DB78F5" w:rsidRPr="00B07AA3">
        <w:rPr>
          <w:rFonts w:ascii="Arial" w:hAnsi="Arial" w:cs="Arial"/>
        </w:rPr>
        <w:t>UI2025</w:t>
      </w:r>
      <w:r w:rsidR="00B914D5" w:rsidRPr="00B07AA3">
        <w:rPr>
          <w:rFonts w:ascii="Arial" w:hAnsi="Arial" w:cs="Arial"/>
        </w:rPr>
        <w:t>0</w:t>
      </w:r>
      <w:r w:rsidR="00B07AA3" w:rsidRPr="00B07AA3">
        <w:rPr>
          <w:rFonts w:ascii="Arial" w:hAnsi="Arial" w:cs="Arial"/>
        </w:rPr>
        <w:t>31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B07AA3" w:rsidRDefault="007D7A65" w:rsidP="009B45B9">
      <w:pPr>
        <w:pStyle w:val="fcase1ertab"/>
        <w:tabs>
          <w:tab w:val="clear" w:pos="426"/>
          <w:tab w:val="left" w:pos="851"/>
        </w:tabs>
        <w:spacing w:before="120"/>
        <w:ind w:left="0" w:firstLine="851"/>
        <w:rPr>
          <w:strike/>
        </w:rPr>
      </w:pPr>
      <w:r w:rsidRPr="00B07AA3">
        <w:rPr>
          <w:strike/>
        </w:rPr>
        <w:fldChar w:fldCharType="begin">
          <w:ffData>
            <w:name w:val=""/>
            <w:enabled/>
            <w:calcOnExit w:val="0"/>
            <w:checkBox>
              <w:size w:val="20"/>
              <w:default w:val="0"/>
            </w:checkBox>
          </w:ffData>
        </w:fldChar>
      </w:r>
      <w:r w:rsidRPr="00B07AA3">
        <w:rPr>
          <w:strike/>
        </w:rPr>
        <w:instrText xml:space="preserve"> FORMCHECKBOX </w:instrText>
      </w:r>
      <w:r w:rsidR="00AF6F96">
        <w:rPr>
          <w:strike/>
        </w:rPr>
      </w:r>
      <w:r w:rsidR="00AF6F96">
        <w:rPr>
          <w:strike/>
        </w:rPr>
        <w:fldChar w:fldCharType="separate"/>
      </w:r>
      <w:r w:rsidRPr="00B07AA3">
        <w:rPr>
          <w:strike/>
        </w:rPr>
        <w:fldChar w:fldCharType="end"/>
      </w:r>
      <w:r w:rsidR="009B1CD0" w:rsidRPr="00B07AA3">
        <w:rPr>
          <w:rFonts w:ascii="Arial" w:hAnsi="Arial" w:cs="Arial"/>
          <w:strike/>
        </w:rPr>
        <w:t xml:space="preserve"> </w:t>
      </w:r>
      <w:proofErr w:type="gramStart"/>
      <w:r w:rsidR="009B1CD0" w:rsidRPr="00B07AA3">
        <w:rPr>
          <w:rFonts w:ascii="Arial" w:hAnsi="Arial" w:cs="Arial"/>
          <w:strike/>
        </w:rPr>
        <w:t>aux</w:t>
      </w:r>
      <w:proofErr w:type="gramEnd"/>
      <w:r w:rsidR="009B1CD0" w:rsidRPr="00B07AA3">
        <w:rPr>
          <w:rFonts w:ascii="Arial" w:hAnsi="Arial" w:cs="Arial"/>
          <w:strike/>
        </w:rPr>
        <w:t xml:space="preserve"> prix indiqués ci-dessous ;</w:t>
      </w:r>
    </w:p>
    <w:p w:rsidR="009B1CD0" w:rsidRPr="00B07AA3" w:rsidRDefault="007D7A65" w:rsidP="009B45B9">
      <w:pPr>
        <w:tabs>
          <w:tab w:val="left" w:pos="426"/>
          <w:tab w:val="left" w:pos="851"/>
        </w:tabs>
        <w:spacing w:before="120"/>
        <w:ind w:left="1701"/>
        <w:jc w:val="both"/>
        <w:rPr>
          <w:strike/>
        </w:rPr>
      </w:pPr>
      <w:r w:rsidRPr="00B07AA3">
        <w:rPr>
          <w:strike/>
        </w:rPr>
        <w:fldChar w:fldCharType="begin">
          <w:ffData>
            <w:name w:val=""/>
            <w:enabled/>
            <w:calcOnExit w:val="0"/>
            <w:checkBox>
              <w:size w:val="20"/>
              <w:default w:val="0"/>
            </w:checkBox>
          </w:ffData>
        </w:fldChar>
      </w:r>
      <w:r w:rsidRPr="00B07AA3">
        <w:rPr>
          <w:strike/>
        </w:rPr>
        <w:instrText xml:space="preserve"> FORMCHECKBOX </w:instrText>
      </w:r>
      <w:r w:rsidR="00AF6F96">
        <w:rPr>
          <w:strike/>
        </w:rPr>
      </w:r>
      <w:r w:rsidR="00AF6F96">
        <w:rPr>
          <w:strike/>
        </w:rPr>
        <w:fldChar w:fldCharType="separate"/>
      </w:r>
      <w:r w:rsidRPr="00B07AA3">
        <w:rPr>
          <w:strike/>
        </w:rPr>
        <w:fldChar w:fldCharType="end"/>
      </w:r>
      <w:r w:rsidR="009B1CD0" w:rsidRPr="00B07AA3">
        <w:rPr>
          <w:strike/>
        </w:rPr>
        <w:t xml:space="preserve"> Taux de la TVA : </w:t>
      </w:r>
    </w:p>
    <w:p w:rsidR="009B1CD0" w:rsidRPr="00B07AA3" w:rsidRDefault="007D7A65" w:rsidP="009B45B9">
      <w:pPr>
        <w:tabs>
          <w:tab w:val="left" w:pos="426"/>
          <w:tab w:val="left" w:pos="851"/>
        </w:tabs>
        <w:spacing w:before="240"/>
        <w:ind w:left="1701"/>
        <w:jc w:val="both"/>
        <w:rPr>
          <w:strike/>
        </w:rPr>
      </w:pPr>
      <w:r w:rsidRPr="00B07AA3">
        <w:rPr>
          <w:strike/>
        </w:rPr>
        <w:fldChar w:fldCharType="begin">
          <w:ffData>
            <w:name w:val=""/>
            <w:enabled/>
            <w:calcOnExit w:val="0"/>
            <w:checkBox>
              <w:size w:val="20"/>
              <w:default w:val="0"/>
            </w:checkBox>
          </w:ffData>
        </w:fldChar>
      </w:r>
      <w:r w:rsidRPr="00B07AA3">
        <w:rPr>
          <w:strike/>
        </w:rPr>
        <w:instrText xml:space="preserve"> FORMCHECKBOX </w:instrText>
      </w:r>
      <w:r w:rsidR="00AF6F96">
        <w:rPr>
          <w:strike/>
        </w:rPr>
      </w:r>
      <w:r w:rsidR="00AF6F96">
        <w:rPr>
          <w:strike/>
        </w:rPr>
        <w:fldChar w:fldCharType="separate"/>
      </w:r>
      <w:r w:rsidRPr="00B07AA3">
        <w:rPr>
          <w:strike/>
        </w:rPr>
        <w:fldChar w:fldCharType="end"/>
      </w:r>
      <w:r w:rsidR="009B1CD0" w:rsidRPr="00B07AA3">
        <w:rPr>
          <w:strike/>
        </w:rPr>
        <w:t xml:space="preserve"> Montant hors taxes</w:t>
      </w:r>
      <w:r w:rsidR="009B1CD0" w:rsidRPr="00B07AA3">
        <w:rPr>
          <w:rStyle w:val="Caractresdenotedebasdepage"/>
          <w:strike/>
        </w:rPr>
        <w:t> </w:t>
      </w:r>
      <w:r w:rsidR="009B1CD0" w:rsidRPr="00B07AA3">
        <w:rPr>
          <w:strike/>
        </w:rPr>
        <w:t>:</w:t>
      </w:r>
    </w:p>
    <w:p w:rsidR="009B1CD0" w:rsidRPr="00B07AA3" w:rsidRDefault="009B1CD0" w:rsidP="004C5755">
      <w:pPr>
        <w:tabs>
          <w:tab w:val="left" w:pos="426"/>
          <w:tab w:val="left" w:pos="851"/>
        </w:tabs>
        <w:spacing w:before="120"/>
        <w:ind w:left="2268"/>
        <w:jc w:val="both"/>
        <w:rPr>
          <w:rFonts w:ascii="Arial" w:hAnsi="Arial" w:cs="Arial"/>
          <w:strike/>
        </w:rPr>
      </w:pPr>
      <w:r w:rsidRPr="00B07AA3">
        <w:rPr>
          <w:strike/>
        </w:rPr>
        <w:t xml:space="preserve">Montant </w:t>
      </w:r>
      <w:r w:rsidRPr="00B07AA3">
        <w:rPr>
          <w:rFonts w:ascii="Arial" w:hAnsi="Arial" w:cs="Arial"/>
          <w:strike/>
        </w:rPr>
        <w:t>hors taxes arrêté en chiffres à : ……………………………………………………………………………….</w:t>
      </w:r>
    </w:p>
    <w:p w:rsidR="009B1CD0" w:rsidRPr="00B07AA3" w:rsidRDefault="009B1CD0" w:rsidP="004C5755">
      <w:pPr>
        <w:pStyle w:val="fcase1ertab"/>
        <w:tabs>
          <w:tab w:val="left" w:pos="851"/>
        </w:tabs>
        <w:spacing w:before="120"/>
        <w:ind w:left="2268" w:firstLine="0"/>
        <w:rPr>
          <w:strike/>
        </w:rPr>
      </w:pPr>
      <w:r w:rsidRPr="00B07AA3">
        <w:rPr>
          <w:rFonts w:ascii="Arial" w:hAnsi="Arial" w:cs="Arial"/>
          <w:strike/>
        </w:rPr>
        <w:t>Montant hors taxes arrêté en lettres à : ………………………………………………………...................................</w:t>
      </w:r>
    </w:p>
    <w:p w:rsidR="009B1CD0" w:rsidRPr="00B07AA3" w:rsidRDefault="007D7A65" w:rsidP="009B45B9">
      <w:pPr>
        <w:tabs>
          <w:tab w:val="left" w:pos="426"/>
          <w:tab w:val="left" w:pos="709"/>
          <w:tab w:val="left" w:pos="851"/>
        </w:tabs>
        <w:spacing w:before="240"/>
        <w:ind w:left="1701"/>
        <w:jc w:val="both"/>
        <w:rPr>
          <w:rFonts w:ascii="Arial" w:hAnsi="Arial" w:cs="Arial"/>
          <w:strike/>
        </w:rPr>
      </w:pPr>
      <w:r w:rsidRPr="00B07AA3">
        <w:rPr>
          <w:strike/>
        </w:rPr>
        <w:fldChar w:fldCharType="begin">
          <w:ffData>
            <w:name w:val=""/>
            <w:enabled/>
            <w:calcOnExit w:val="0"/>
            <w:checkBox>
              <w:size w:val="20"/>
              <w:default w:val="0"/>
            </w:checkBox>
          </w:ffData>
        </w:fldChar>
      </w:r>
      <w:r w:rsidRPr="00B07AA3">
        <w:rPr>
          <w:strike/>
        </w:rPr>
        <w:instrText xml:space="preserve"> FORMCHECKBOX </w:instrText>
      </w:r>
      <w:r w:rsidR="00AF6F96">
        <w:rPr>
          <w:strike/>
        </w:rPr>
      </w:r>
      <w:r w:rsidR="00AF6F96">
        <w:rPr>
          <w:strike/>
        </w:rPr>
        <w:fldChar w:fldCharType="separate"/>
      </w:r>
      <w:r w:rsidRPr="00B07AA3">
        <w:rPr>
          <w:strike/>
        </w:rPr>
        <w:fldChar w:fldCharType="end"/>
      </w:r>
      <w:r w:rsidR="005E3A3E" w:rsidRPr="00B07AA3">
        <w:rPr>
          <w:strike/>
        </w:rPr>
        <w:t xml:space="preserve"> Montant TTC :</w:t>
      </w:r>
    </w:p>
    <w:p w:rsidR="009B1CD0" w:rsidRPr="00B07AA3" w:rsidRDefault="009B1CD0" w:rsidP="004C5755">
      <w:pPr>
        <w:pStyle w:val="fcase1ertab"/>
        <w:tabs>
          <w:tab w:val="left" w:pos="851"/>
        </w:tabs>
        <w:spacing w:before="120"/>
        <w:ind w:left="2410" w:firstLine="0"/>
        <w:rPr>
          <w:rFonts w:ascii="Arial" w:hAnsi="Arial" w:cs="Arial"/>
          <w:strike/>
        </w:rPr>
      </w:pPr>
      <w:r w:rsidRPr="00B07AA3">
        <w:rPr>
          <w:rFonts w:ascii="Arial" w:hAnsi="Arial" w:cs="Arial"/>
          <w:strike/>
        </w:rPr>
        <w:t>Montant TTC arrêté en chiffres à : ………………………………………………………….......................................</w:t>
      </w:r>
    </w:p>
    <w:p w:rsidR="009B1CD0" w:rsidRPr="00B07AA3" w:rsidRDefault="009B1CD0" w:rsidP="004C5755">
      <w:pPr>
        <w:pStyle w:val="fcase1ertab"/>
        <w:tabs>
          <w:tab w:val="left" w:pos="851"/>
        </w:tabs>
        <w:spacing w:before="120"/>
        <w:ind w:left="2410" w:firstLine="0"/>
        <w:rPr>
          <w:rFonts w:ascii="Arial" w:hAnsi="Arial" w:cs="Arial"/>
          <w:strike/>
          <w:u w:val="single"/>
        </w:rPr>
      </w:pPr>
      <w:r w:rsidRPr="00B07AA3">
        <w:rPr>
          <w:rFonts w:ascii="Arial" w:hAnsi="Arial" w:cs="Arial"/>
          <w:strike/>
        </w:rPr>
        <w:t>Montant TTC arrêté en lettres à : …………………………………………………………………………………</w:t>
      </w:r>
      <w:proofErr w:type="gramStart"/>
      <w:r w:rsidRPr="00B07AA3">
        <w:rPr>
          <w:rFonts w:ascii="Arial" w:hAnsi="Arial" w:cs="Arial"/>
          <w:strike/>
        </w:rPr>
        <w:t>…….</w:t>
      </w:r>
      <w:proofErr w:type="gramEnd"/>
      <w:r w:rsidRPr="00B07AA3">
        <w:rPr>
          <w:rFonts w:ascii="Arial" w:hAnsi="Arial" w:cs="Arial"/>
          <w:strike/>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F6F9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F6F9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F6F9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B07AA3" w:rsidRDefault="009B1CD0" w:rsidP="009B45B9">
      <w:pPr>
        <w:tabs>
          <w:tab w:val="left" w:pos="576"/>
          <w:tab w:val="left" w:pos="851"/>
        </w:tabs>
        <w:jc w:val="both"/>
        <w:rPr>
          <w:rFonts w:ascii="Arial" w:hAnsi="Arial" w:cs="Arial"/>
          <w:i/>
          <w:sz w:val="18"/>
          <w:szCs w:val="18"/>
        </w:rPr>
      </w:pPr>
      <w:r w:rsidRPr="00B07AA3">
        <w:rPr>
          <w:rFonts w:ascii="Arial" w:hAnsi="Arial" w:cs="Arial"/>
        </w:rPr>
        <w:t xml:space="preserve">La durée d’exécution du marché </w:t>
      </w:r>
      <w:r w:rsidR="00FE48C9" w:rsidRPr="00B07AA3">
        <w:rPr>
          <w:rFonts w:ascii="Arial" w:hAnsi="Arial" w:cs="Arial"/>
        </w:rPr>
        <w:t>public</w:t>
      </w:r>
      <w:r w:rsidR="005E3A3E" w:rsidRPr="00B07AA3">
        <w:rPr>
          <w:rFonts w:ascii="Arial" w:hAnsi="Arial" w:cs="Arial"/>
        </w:rPr>
        <w:t xml:space="preserve"> </w:t>
      </w:r>
      <w:r w:rsidR="009D2FAA" w:rsidRPr="00B07AA3">
        <w:rPr>
          <w:rFonts w:ascii="Arial" w:hAnsi="Arial" w:cs="Arial"/>
        </w:rPr>
        <w:t>court</w:t>
      </w:r>
      <w:r w:rsidRPr="00B07AA3">
        <w:rPr>
          <w:rFonts w:ascii="Arial" w:hAnsi="Arial" w:cs="Arial"/>
        </w:rPr>
        <w:t xml:space="preserve"> à compter de :</w:t>
      </w:r>
    </w:p>
    <w:p w:rsidR="009B1CD0" w:rsidRPr="00B07AA3" w:rsidRDefault="00844DAA" w:rsidP="009B45B9">
      <w:pPr>
        <w:tabs>
          <w:tab w:val="left" w:pos="851"/>
        </w:tabs>
        <w:spacing w:before="120"/>
        <w:ind w:left="567"/>
        <w:jc w:val="both"/>
      </w:pPr>
      <w:r w:rsidRPr="00B07AA3">
        <w:tab/>
      </w:r>
      <w:r w:rsidR="00B07AA3" w:rsidRPr="00B07AA3">
        <w:fldChar w:fldCharType="begin">
          <w:ffData>
            <w:name w:val=""/>
            <w:enabled/>
            <w:calcOnExit w:val="0"/>
            <w:checkBox>
              <w:size w:val="20"/>
              <w:default w:val="1"/>
            </w:checkBox>
          </w:ffData>
        </w:fldChar>
      </w:r>
      <w:r w:rsidR="00B07AA3" w:rsidRPr="00B07AA3">
        <w:instrText xml:space="preserve"> FORMCHECKBOX </w:instrText>
      </w:r>
      <w:r w:rsidR="00AF6F96">
        <w:fldChar w:fldCharType="separate"/>
      </w:r>
      <w:r w:rsidR="00B07AA3" w:rsidRPr="00B07AA3">
        <w:fldChar w:fldCharType="end"/>
      </w:r>
      <w:r w:rsidR="009B1CD0" w:rsidRPr="00B07AA3">
        <w:rPr>
          <w:rFonts w:ascii="Arial" w:hAnsi="Arial" w:cs="Arial"/>
        </w:rPr>
        <w:tab/>
      </w:r>
      <w:proofErr w:type="gramStart"/>
      <w:r w:rsidR="005F0259" w:rsidRPr="00B07AA3">
        <w:rPr>
          <w:rFonts w:ascii="Arial" w:hAnsi="Arial" w:cs="Arial"/>
        </w:rPr>
        <w:t>la</w:t>
      </w:r>
      <w:proofErr w:type="gramEnd"/>
      <w:r w:rsidR="005F0259" w:rsidRPr="00B07AA3">
        <w:rPr>
          <w:rFonts w:ascii="Arial" w:hAnsi="Arial" w:cs="Arial"/>
        </w:rPr>
        <w:t xml:space="preserve"> date </w:t>
      </w:r>
      <w:r w:rsidR="009B1CD0" w:rsidRPr="00B07AA3">
        <w:rPr>
          <w:rFonts w:ascii="Arial" w:hAnsi="Arial" w:cs="Arial"/>
        </w:rPr>
        <w:t xml:space="preserve">de notification du marché </w:t>
      </w:r>
      <w:r w:rsidR="00FE48C9" w:rsidRPr="00B07AA3">
        <w:rPr>
          <w:rFonts w:ascii="Arial" w:hAnsi="Arial" w:cs="Arial"/>
        </w:rPr>
        <w:t>public</w:t>
      </w:r>
      <w:r w:rsidR="00B07AA3">
        <w:rPr>
          <w:rFonts w:ascii="Arial" w:hAnsi="Arial" w:cs="Arial"/>
        </w:rPr>
        <w:t xml:space="preserve"> valant ordre de service de démarrage des prestations</w:t>
      </w:r>
      <w:r w:rsidR="00BF4BA5" w:rsidRPr="00B07AA3">
        <w:rPr>
          <w:rFonts w:ascii="Arial" w:hAnsi="Arial" w:cs="Arial"/>
        </w:rPr>
        <w:t xml:space="preserve"> </w:t>
      </w:r>
      <w:r w:rsidR="009B1CD0" w:rsidRPr="00B07AA3">
        <w:rPr>
          <w:rFonts w:ascii="Arial" w:hAnsi="Arial" w:cs="Arial"/>
        </w:rPr>
        <w:t>;</w:t>
      </w:r>
    </w:p>
    <w:p w:rsidR="009B1CD0" w:rsidRPr="00B07AA3" w:rsidRDefault="00844DAA" w:rsidP="009B45B9">
      <w:pPr>
        <w:tabs>
          <w:tab w:val="left" w:pos="851"/>
        </w:tabs>
        <w:spacing w:before="120"/>
        <w:ind w:left="567"/>
        <w:jc w:val="both"/>
      </w:pPr>
      <w:r w:rsidRPr="00B07AA3">
        <w:tab/>
      </w:r>
      <w:r w:rsidR="007D7A65" w:rsidRPr="00B07AA3">
        <w:fldChar w:fldCharType="begin">
          <w:ffData>
            <w:name w:val=""/>
            <w:enabled/>
            <w:calcOnExit w:val="0"/>
            <w:checkBox>
              <w:size w:val="20"/>
              <w:default w:val="0"/>
            </w:checkBox>
          </w:ffData>
        </w:fldChar>
      </w:r>
      <w:r w:rsidR="007D7A65" w:rsidRPr="00B07AA3">
        <w:instrText xml:space="preserve"> FORMCHECKBOX </w:instrText>
      </w:r>
      <w:r w:rsidR="00AF6F96">
        <w:fldChar w:fldCharType="separate"/>
      </w:r>
      <w:r w:rsidR="007D7A65" w:rsidRPr="00B07AA3">
        <w:fldChar w:fldCharType="end"/>
      </w:r>
      <w:r w:rsidR="009B1CD0" w:rsidRPr="00B07AA3">
        <w:rPr>
          <w:rFonts w:ascii="Arial" w:hAnsi="Arial" w:cs="Arial"/>
        </w:rPr>
        <w:tab/>
      </w:r>
      <w:proofErr w:type="gramStart"/>
      <w:r w:rsidR="009B1CD0" w:rsidRPr="00B07AA3">
        <w:rPr>
          <w:rFonts w:ascii="Arial" w:hAnsi="Arial" w:cs="Arial"/>
        </w:rPr>
        <w:t>la</w:t>
      </w:r>
      <w:proofErr w:type="gramEnd"/>
      <w:r w:rsidR="009B1CD0" w:rsidRPr="00B07AA3">
        <w:rPr>
          <w:rFonts w:ascii="Arial" w:hAnsi="Arial" w:cs="Arial"/>
        </w:rPr>
        <w:t xml:space="preserve"> date de notification de l’ordre de service ;</w:t>
      </w:r>
    </w:p>
    <w:p w:rsidR="009B1CD0" w:rsidRPr="00B07AA3" w:rsidRDefault="00844DAA" w:rsidP="009B45B9">
      <w:pPr>
        <w:tabs>
          <w:tab w:val="left" w:pos="851"/>
        </w:tabs>
        <w:spacing w:before="120"/>
        <w:ind w:left="1134" w:hanging="567"/>
        <w:jc w:val="both"/>
        <w:rPr>
          <w:rFonts w:ascii="Arial" w:hAnsi="Arial" w:cs="Arial"/>
        </w:rPr>
      </w:pPr>
      <w:r w:rsidRPr="00B07AA3">
        <w:tab/>
      </w:r>
      <w:r w:rsidR="007D7A65" w:rsidRPr="00B07AA3">
        <w:fldChar w:fldCharType="begin">
          <w:ffData>
            <w:name w:val=""/>
            <w:enabled/>
            <w:calcOnExit w:val="0"/>
            <w:checkBox>
              <w:size w:val="20"/>
              <w:default w:val="0"/>
            </w:checkBox>
          </w:ffData>
        </w:fldChar>
      </w:r>
      <w:r w:rsidR="007D7A65" w:rsidRPr="00B07AA3">
        <w:instrText xml:space="preserve"> FORMCHECKBOX </w:instrText>
      </w:r>
      <w:r w:rsidR="00AF6F96">
        <w:fldChar w:fldCharType="separate"/>
      </w:r>
      <w:r w:rsidR="007D7A65" w:rsidRPr="00B07AA3">
        <w:fldChar w:fldCharType="end"/>
      </w:r>
      <w:r w:rsidR="009B1CD0" w:rsidRPr="00B07AA3">
        <w:rPr>
          <w:rFonts w:ascii="Arial" w:hAnsi="Arial" w:cs="Arial"/>
        </w:rPr>
        <w:tab/>
      </w:r>
      <w:proofErr w:type="gramStart"/>
      <w:r w:rsidR="009B1CD0" w:rsidRPr="00B07AA3">
        <w:rPr>
          <w:rFonts w:ascii="Arial" w:hAnsi="Arial" w:cs="Arial"/>
        </w:rPr>
        <w:t>la</w:t>
      </w:r>
      <w:proofErr w:type="gramEnd"/>
      <w:r w:rsidR="009B1CD0" w:rsidRPr="00B07AA3">
        <w:rPr>
          <w:rFonts w:ascii="Arial" w:hAnsi="Arial" w:cs="Arial"/>
        </w:rPr>
        <w:t xml:space="preserve"> date de début d’exécution prévue par le marché </w:t>
      </w:r>
      <w:r w:rsidR="00FE48C9" w:rsidRPr="00B07AA3">
        <w:rPr>
          <w:rFonts w:ascii="Arial" w:hAnsi="Arial" w:cs="Arial"/>
        </w:rPr>
        <w:t>public</w:t>
      </w:r>
      <w:r w:rsidR="009B1CD0" w:rsidRPr="00B07AA3">
        <w:rPr>
          <w:rFonts w:ascii="Arial" w:hAnsi="Arial" w:cs="Arial"/>
        </w:rPr>
        <w:t xml:space="preserve"> lorsqu’elle est postérieure à la date de notification.</w:t>
      </w:r>
    </w:p>
    <w:p w:rsidR="009B1CD0" w:rsidRPr="00B07AA3"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B07AA3">
        <w:rPr>
          <w:rFonts w:ascii="Arial" w:hAnsi="Arial" w:cs="Arial"/>
        </w:rPr>
        <w:t xml:space="preserve">Le marché </w:t>
      </w:r>
      <w:r w:rsidR="00FE48C9" w:rsidRPr="00B07AA3">
        <w:rPr>
          <w:rFonts w:ascii="Arial" w:hAnsi="Arial" w:cs="Arial"/>
        </w:rPr>
        <w:t>public</w:t>
      </w:r>
      <w:r w:rsidRPr="00B07AA3">
        <w:rPr>
          <w:rFonts w:ascii="Arial" w:hAnsi="Arial" w:cs="Arial"/>
        </w:rPr>
        <w:t xml:space="preserve"> est reconductible :</w:t>
      </w:r>
      <w:r w:rsidRPr="00B07AA3">
        <w:tab/>
      </w:r>
      <w:r w:rsidRPr="00B07AA3">
        <w:tab/>
      </w:r>
      <w:r w:rsidR="00B07AA3" w:rsidRPr="00B07AA3">
        <w:fldChar w:fldCharType="begin">
          <w:ffData>
            <w:name w:val=""/>
            <w:enabled/>
            <w:calcOnExit w:val="0"/>
            <w:checkBox>
              <w:size w:val="20"/>
              <w:default w:val="1"/>
            </w:checkBox>
          </w:ffData>
        </w:fldChar>
      </w:r>
      <w:r w:rsidR="00B07AA3" w:rsidRPr="00B07AA3">
        <w:instrText xml:space="preserve"> FORMCHECKBOX </w:instrText>
      </w:r>
      <w:r w:rsidR="00AF6F96">
        <w:fldChar w:fldCharType="separate"/>
      </w:r>
      <w:r w:rsidR="00B07AA3" w:rsidRPr="00B07AA3">
        <w:fldChar w:fldCharType="end"/>
      </w:r>
      <w:r w:rsidRPr="00B07AA3">
        <w:tab/>
      </w:r>
      <w:r w:rsidR="009D661E" w:rsidRPr="00B07AA3">
        <w:t>Non</w:t>
      </w:r>
      <w:r w:rsidRPr="00B07AA3">
        <w:tab/>
      </w:r>
      <w:r w:rsidRPr="00B07AA3">
        <w:tab/>
      </w:r>
      <w:r w:rsidRPr="00B07AA3">
        <w:tab/>
      </w:r>
      <w:r w:rsidR="00AD60D7" w:rsidRPr="00B07AA3">
        <w:fldChar w:fldCharType="begin">
          <w:ffData>
            <w:name w:val=""/>
            <w:enabled/>
            <w:calcOnExit w:val="0"/>
            <w:checkBox>
              <w:size w:val="20"/>
              <w:default w:val="0"/>
            </w:checkBox>
          </w:ffData>
        </w:fldChar>
      </w:r>
      <w:r w:rsidR="00AD60D7" w:rsidRPr="00B07AA3">
        <w:instrText xml:space="preserve"> FORMCHECKBOX </w:instrText>
      </w:r>
      <w:r w:rsidR="00AF6F96">
        <w:fldChar w:fldCharType="separate"/>
      </w:r>
      <w:r w:rsidR="00AD60D7" w:rsidRPr="00B07AA3">
        <w:fldChar w:fldCharType="end"/>
      </w:r>
      <w:r w:rsidRPr="00B07AA3">
        <w:tab/>
      </w:r>
      <w:r w:rsidR="009D661E" w:rsidRPr="00B07AA3">
        <w:t>Oui</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6F9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F6F9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AF6F96"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DB78F5" w:rsidP="00B07AA3">
          <w:pPr>
            <w:jc w:val="center"/>
            <w:rPr>
              <w:rFonts w:ascii="Arial" w:hAnsi="Arial" w:cs="Arial"/>
              <w:b/>
            </w:rPr>
          </w:pPr>
          <w:r w:rsidRPr="00B07AA3">
            <w:rPr>
              <w:rFonts w:ascii="Arial" w:hAnsi="Arial" w:cs="Arial"/>
              <w:b/>
              <w:i/>
            </w:rPr>
            <w:t>UI2025</w:t>
          </w:r>
          <w:r w:rsidR="00B914D5" w:rsidRPr="00B07AA3">
            <w:rPr>
              <w:rFonts w:ascii="Arial" w:hAnsi="Arial" w:cs="Arial"/>
              <w:b/>
              <w:i/>
            </w:rPr>
            <w:t>0</w:t>
          </w:r>
          <w:r w:rsidR="00B07AA3" w:rsidRPr="00B07AA3">
            <w:rPr>
              <w:rFonts w:ascii="Arial" w:hAnsi="Arial" w:cs="Arial"/>
              <w:b/>
              <w:i/>
            </w:rPr>
            <w:t>31</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6F96">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6F96">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AF6F96"/>
    <w:rsid w:val="00B02608"/>
    <w:rsid w:val="00B0289C"/>
    <w:rsid w:val="00B054DA"/>
    <w:rsid w:val="00B07AA3"/>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B78F5"/>
    <w:rsid w:val="00DD7829"/>
    <w:rsid w:val="00E20DB0"/>
    <w:rsid w:val="00E33477"/>
    <w:rsid w:val="00E45519"/>
    <w:rsid w:val="00E47798"/>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2C8B0157"/>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0764B-9887-4FAF-84F8-1AF2C11DA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1384</Words>
  <Characters>7613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8980</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6</cp:revision>
  <cp:lastPrinted>2016-11-04T12:53:00Z</cp:lastPrinted>
  <dcterms:created xsi:type="dcterms:W3CDTF">2024-07-15T15:04:00Z</dcterms:created>
  <dcterms:modified xsi:type="dcterms:W3CDTF">2025-10-21T14:42:00Z</dcterms:modified>
</cp:coreProperties>
</file>